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23BC" w:rsidRPr="009C117E" w:rsidRDefault="00CA1F08" w:rsidP="00CA1F08">
      <w:pPr>
        <w:pStyle w:val="1"/>
        <w:ind w:left="0" w:hanging="142"/>
        <w:rPr>
          <w:b w:val="0"/>
          <w:caps/>
          <w:szCs w:val="28"/>
        </w:rPr>
      </w:pPr>
      <w:r w:rsidRPr="009C117E">
        <w:rPr>
          <w:b w:val="0"/>
          <w:iCs/>
          <w:szCs w:val="28"/>
        </w:rPr>
        <w:t xml:space="preserve">         </w:t>
      </w:r>
      <w:r w:rsidR="00EE23BC" w:rsidRPr="009C117E">
        <w:rPr>
          <w:b w:val="0"/>
          <w:iCs/>
          <w:szCs w:val="28"/>
        </w:rPr>
        <w:t>Муниципальное общеобразовательное бюджетное учреждение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средняя  общеобразовательная школа № 5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имени трижды Героя Советского Союза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Александра Ивановича Покрышкина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муниципального образования Кореновский район</w:t>
      </w:r>
    </w:p>
    <w:p w:rsidR="00F3298B" w:rsidRPr="009C117E" w:rsidRDefault="00F3298B" w:rsidP="00CA1F08">
      <w:pPr>
        <w:rPr>
          <w:sz w:val="28"/>
          <w:szCs w:val="28"/>
        </w:rPr>
      </w:pPr>
    </w:p>
    <w:p w:rsidR="00F3298B" w:rsidRPr="009C117E" w:rsidRDefault="00F3298B" w:rsidP="00F3298B">
      <w:pPr>
        <w:jc w:val="center"/>
        <w:rPr>
          <w:sz w:val="28"/>
          <w:szCs w:val="28"/>
        </w:rPr>
      </w:pPr>
      <w:r w:rsidRPr="009C117E">
        <w:rPr>
          <w:sz w:val="28"/>
          <w:szCs w:val="28"/>
        </w:rPr>
        <w:t>ПРИКАЗ</w:t>
      </w:r>
    </w:p>
    <w:p w:rsidR="00E27E4D" w:rsidRPr="009C117E" w:rsidRDefault="00E27E4D" w:rsidP="00E27E4D"/>
    <w:p w:rsidR="00E27E4D" w:rsidRPr="009C117E" w:rsidRDefault="00E27E4D" w:rsidP="00E27E4D"/>
    <w:p w:rsidR="000F1548" w:rsidRPr="009C117E" w:rsidRDefault="000F1548" w:rsidP="00F3298B">
      <w:pPr>
        <w:pStyle w:val="1"/>
        <w:jc w:val="left"/>
        <w:rPr>
          <w:szCs w:val="28"/>
        </w:rPr>
      </w:pPr>
      <w:r w:rsidRPr="009C117E">
        <w:rPr>
          <w:szCs w:val="28"/>
        </w:rPr>
        <w:t xml:space="preserve">от </w:t>
      </w:r>
      <w:r w:rsidR="00C02986" w:rsidRPr="009C117E">
        <w:rPr>
          <w:szCs w:val="28"/>
        </w:rPr>
        <w:t xml:space="preserve"> </w:t>
      </w:r>
      <w:r w:rsidR="002E475E">
        <w:rPr>
          <w:szCs w:val="28"/>
        </w:rPr>
        <w:t>20</w:t>
      </w:r>
      <w:r w:rsidR="0063013A" w:rsidRPr="009C117E">
        <w:rPr>
          <w:szCs w:val="28"/>
        </w:rPr>
        <w:t>.0</w:t>
      </w:r>
      <w:r w:rsidR="00B55E38">
        <w:rPr>
          <w:szCs w:val="28"/>
        </w:rPr>
        <w:t>3</w:t>
      </w:r>
      <w:r w:rsidR="0063013A" w:rsidRPr="009C117E">
        <w:rPr>
          <w:szCs w:val="28"/>
        </w:rPr>
        <w:t>.</w:t>
      </w:r>
      <w:r w:rsidR="00B55A31" w:rsidRPr="009C117E">
        <w:rPr>
          <w:szCs w:val="28"/>
        </w:rPr>
        <w:t>2020</w:t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63013A" w:rsidRPr="009C117E">
        <w:rPr>
          <w:szCs w:val="28"/>
        </w:rPr>
        <w:t xml:space="preserve">           </w:t>
      </w:r>
      <w:r w:rsidR="00740453" w:rsidRPr="009C117E">
        <w:rPr>
          <w:szCs w:val="28"/>
        </w:rPr>
        <w:t xml:space="preserve">№ </w:t>
      </w:r>
      <w:r w:rsidR="0063013A" w:rsidRPr="009C117E">
        <w:rPr>
          <w:szCs w:val="28"/>
        </w:rPr>
        <w:t>_____</w:t>
      </w:r>
    </w:p>
    <w:p w:rsidR="000F1548" w:rsidRPr="009C117E" w:rsidRDefault="00FC14D6" w:rsidP="009762AC">
      <w:pPr>
        <w:ind w:firstLine="426"/>
        <w:jc w:val="center"/>
        <w:rPr>
          <w:sz w:val="24"/>
          <w:szCs w:val="24"/>
        </w:rPr>
      </w:pPr>
      <w:r w:rsidRPr="009C117E">
        <w:rPr>
          <w:sz w:val="24"/>
          <w:szCs w:val="24"/>
        </w:rPr>
        <w:t xml:space="preserve">ст. Платнировская </w:t>
      </w:r>
    </w:p>
    <w:p w:rsidR="00062548" w:rsidRPr="009C117E" w:rsidRDefault="00062548" w:rsidP="009762AC">
      <w:pPr>
        <w:ind w:firstLine="426"/>
        <w:jc w:val="center"/>
        <w:rPr>
          <w:sz w:val="24"/>
          <w:szCs w:val="24"/>
        </w:rPr>
      </w:pPr>
    </w:p>
    <w:p w:rsidR="008B5398" w:rsidRPr="00983DBF" w:rsidRDefault="008B5398" w:rsidP="008B5398">
      <w:pPr>
        <w:pStyle w:val="af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</w:t>
      </w:r>
    </w:p>
    <w:p w:rsidR="002E475E" w:rsidRDefault="002E475E" w:rsidP="002E475E">
      <w:pPr>
        <w:jc w:val="center"/>
        <w:rPr>
          <w:b/>
          <w:bCs/>
          <w:spacing w:val="-4"/>
          <w:sz w:val="28"/>
          <w:szCs w:val="28"/>
        </w:rPr>
      </w:pPr>
      <w:r w:rsidRPr="00983DBF">
        <w:rPr>
          <w:b/>
          <w:sz w:val="28"/>
          <w:szCs w:val="28"/>
        </w:rPr>
        <w:t xml:space="preserve">о текущем контроле и системе оценивания </w:t>
      </w:r>
      <w:r>
        <w:rPr>
          <w:b/>
          <w:sz w:val="28"/>
          <w:szCs w:val="28"/>
        </w:rPr>
        <w:t xml:space="preserve"> знаний и достижений </w:t>
      </w:r>
      <w:r w:rsidRPr="00983DBF">
        <w:rPr>
          <w:b/>
          <w:sz w:val="28"/>
          <w:szCs w:val="28"/>
        </w:rPr>
        <w:t xml:space="preserve">обучающихся с </w:t>
      </w:r>
      <w:r>
        <w:rPr>
          <w:b/>
          <w:sz w:val="28"/>
          <w:szCs w:val="28"/>
        </w:rPr>
        <w:t xml:space="preserve">ограниченными возможностями здоровья в </w:t>
      </w:r>
      <w:r>
        <w:rPr>
          <w:b/>
          <w:bCs/>
          <w:spacing w:val="-4"/>
          <w:sz w:val="28"/>
          <w:szCs w:val="28"/>
        </w:rPr>
        <w:t>муниципальном общеобразовательном бюджетном учреждении</w:t>
      </w:r>
      <w:r w:rsidRPr="004556AD">
        <w:rPr>
          <w:b/>
          <w:bCs/>
          <w:spacing w:val="-4"/>
          <w:sz w:val="28"/>
          <w:szCs w:val="28"/>
        </w:rPr>
        <w:t xml:space="preserve"> с</w:t>
      </w:r>
      <w:r>
        <w:rPr>
          <w:b/>
          <w:bCs/>
          <w:spacing w:val="-4"/>
          <w:sz w:val="28"/>
          <w:szCs w:val="28"/>
        </w:rPr>
        <w:t>редней общеобразовательной школе</w:t>
      </w:r>
      <w:r w:rsidRPr="004556AD">
        <w:rPr>
          <w:b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</w:p>
    <w:p w:rsidR="002E475E" w:rsidRPr="004556AD" w:rsidRDefault="002E475E" w:rsidP="002E475E">
      <w:pPr>
        <w:jc w:val="center"/>
        <w:rPr>
          <w:b/>
          <w:bCs/>
          <w:spacing w:val="-4"/>
          <w:sz w:val="28"/>
          <w:szCs w:val="28"/>
        </w:rPr>
      </w:pPr>
    </w:p>
    <w:p w:rsidR="008B5398" w:rsidRDefault="008B5398" w:rsidP="008B5398">
      <w:pPr>
        <w:pStyle w:val="af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2E475E">
        <w:rPr>
          <w:sz w:val="28"/>
          <w:szCs w:val="28"/>
        </w:rPr>
        <w:t>с Законом</w:t>
      </w:r>
      <w:r w:rsidR="002E475E" w:rsidRPr="00983DBF">
        <w:rPr>
          <w:sz w:val="28"/>
          <w:szCs w:val="28"/>
        </w:rPr>
        <w:t xml:space="preserve"> </w:t>
      </w:r>
      <w:r w:rsidR="002E475E">
        <w:rPr>
          <w:sz w:val="28"/>
          <w:szCs w:val="28"/>
        </w:rPr>
        <w:t xml:space="preserve">Российской Федерации </w:t>
      </w:r>
      <w:r w:rsidR="002E475E" w:rsidRPr="00983DBF">
        <w:rPr>
          <w:sz w:val="28"/>
          <w:szCs w:val="28"/>
        </w:rPr>
        <w:t xml:space="preserve"> «Об образовании</w:t>
      </w:r>
      <w:r w:rsidR="002E475E">
        <w:rPr>
          <w:sz w:val="28"/>
          <w:szCs w:val="28"/>
        </w:rPr>
        <w:t xml:space="preserve"> в Российской Федерации</w:t>
      </w:r>
      <w:r w:rsidR="002E475E" w:rsidRPr="00983DBF">
        <w:rPr>
          <w:sz w:val="28"/>
          <w:szCs w:val="28"/>
        </w:rPr>
        <w:t>» (№ 273-ФЗ от 29.12.2012 (п. 27 ст. 2, п.4 ст. 79, п.3 ст. 55)</w:t>
      </w:r>
      <w:r w:rsidR="002E475E">
        <w:rPr>
          <w:sz w:val="28"/>
          <w:szCs w:val="28"/>
        </w:rPr>
        <w:t>;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Педагогического совета </w:t>
      </w:r>
      <w:r w:rsidRPr="008B5398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 xml:space="preserve">униципального общеобразовательного бюджетного учреждения </w:t>
      </w:r>
      <w:r w:rsidRPr="008B5398">
        <w:rPr>
          <w:iCs/>
          <w:sz w:val="28"/>
          <w:szCs w:val="28"/>
        </w:rPr>
        <w:t>ср</w:t>
      </w:r>
      <w:r>
        <w:rPr>
          <w:iCs/>
          <w:sz w:val="28"/>
          <w:szCs w:val="28"/>
        </w:rPr>
        <w:t>едней  общеобразовательной школы</w:t>
      </w:r>
      <w:r w:rsidRPr="008B5398">
        <w:rPr>
          <w:iCs/>
          <w:sz w:val="28"/>
          <w:szCs w:val="28"/>
        </w:rPr>
        <w:t xml:space="preserve"> № 5 имени трижды Героя Советского Союза 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Александра Ивановича Покрышкина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муниципального образования Кореновский район</w:t>
      </w:r>
      <w:r>
        <w:rPr>
          <w:iCs/>
          <w:sz w:val="28"/>
          <w:szCs w:val="28"/>
        </w:rPr>
        <w:t xml:space="preserve"> от 20.03.2020 № 5 в целях</w:t>
      </w:r>
      <w:r w:rsidRPr="008B53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регулирования 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текущего контроля и оценивания знаний и достижений обучающихся 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>в период дистанционного обучения п р и к а з ы в а ю:</w:t>
      </w:r>
    </w:p>
    <w:p w:rsidR="008B5398" w:rsidRDefault="008B5398" w:rsidP="008B5398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 w:rsidRPr="008B539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Положение </w:t>
      </w:r>
      <w:r w:rsidRPr="008B5398">
        <w:rPr>
          <w:sz w:val="28"/>
          <w:szCs w:val="28"/>
        </w:rPr>
        <w:t>о текущем контроле и системе оценивания  знаний и достижени</w:t>
      </w:r>
      <w:r w:rsidR="002E475E">
        <w:rPr>
          <w:sz w:val="28"/>
          <w:szCs w:val="28"/>
        </w:rPr>
        <w:t>й обучающихся</w:t>
      </w:r>
      <w:r w:rsidRPr="008B5398">
        <w:rPr>
          <w:sz w:val="28"/>
          <w:szCs w:val="28"/>
        </w:rPr>
        <w:t xml:space="preserve"> </w:t>
      </w:r>
      <w:r w:rsidR="002E475E" w:rsidRPr="002E475E">
        <w:rPr>
          <w:sz w:val="28"/>
          <w:szCs w:val="28"/>
        </w:rPr>
        <w:t>с ограниченными возможностями здоровья</w:t>
      </w:r>
      <w:r w:rsidR="002E475E">
        <w:rPr>
          <w:b/>
          <w:sz w:val="28"/>
          <w:szCs w:val="28"/>
        </w:rPr>
        <w:t xml:space="preserve"> </w:t>
      </w:r>
      <w:r w:rsidRPr="008B5398">
        <w:rPr>
          <w:sz w:val="28"/>
          <w:szCs w:val="28"/>
        </w:rPr>
        <w:t xml:space="preserve">в </w:t>
      </w:r>
      <w:r w:rsidRPr="008B5398">
        <w:rPr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>
        <w:rPr>
          <w:bCs/>
          <w:spacing w:val="-4"/>
          <w:sz w:val="28"/>
          <w:szCs w:val="28"/>
        </w:rPr>
        <w:t xml:space="preserve"> </w:t>
      </w:r>
      <w:r w:rsidR="008F485C">
        <w:rPr>
          <w:bCs/>
          <w:spacing w:val="-4"/>
          <w:sz w:val="28"/>
          <w:szCs w:val="28"/>
        </w:rPr>
        <w:t xml:space="preserve">(далее – МОБУ СОШ № 5) </w:t>
      </w:r>
      <w:r>
        <w:rPr>
          <w:bCs/>
          <w:spacing w:val="-4"/>
          <w:sz w:val="28"/>
          <w:szCs w:val="28"/>
        </w:rPr>
        <w:t>в соответствии с приложением.</w:t>
      </w:r>
    </w:p>
    <w:p w:rsidR="008F485C" w:rsidRDefault="008B5398" w:rsidP="008B5398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2. Заместителям директора по учебно-воспитательной работе Латуш Н.Г., </w:t>
      </w:r>
      <w:r w:rsidR="008F485C">
        <w:rPr>
          <w:bCs/>
          <w:spacing w:val="-4"/>
          <w:sz w:val="28"/>
          <w:szCs w:val="28"/>
        </w:rPr>
        <w:t>Филоновой Т.А., куратору начальных классов Боевой Н.П. организовать ознакомление педагогического коллектива с настоящим Положением.</w:t>
      </w:r>
    </w:p>
    <w:p w:rsidR="003102B5" w:rsidRPr="009C117E" w:rsidRDefault="002E475E" w:rsidP="006345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548" w:rsidRPr="009C117E">
        <w:rPr>
          <w:sz w:val="28"/>
          <w:szCs w:val="28"/>
        </w:rPr>
        <w:t>.</w:t>
      </w:r>
      <w:r w:rsidR="00FE05AC" w:rsidRPr="009C117E">
        <w:rPr>
          <w:sz w:val="28"/>
          <w:szCs w:val="28"/>
        </w:rPr>
        <w:t xml:space="preserve"> </w:t>
      </w:r>
      <w:r w:rsidR="00815F52" w:rsidRPr="009C117E">
        <w:rPr>
          <w:sz w:val="28"/>
          <w:szCs w:val="28"/>
        </w:rPr>
        <w:t xml:space="preserve">Контроль за исполнением настоящего </w:t>
      </w:r>
      <w:r w:rsidR="00063F94" w:rsidRPr="009C117E">
        <w:rPr>
          <w:sz w:val="28"/>
          <w:szCs w:val="28"/>
        </w:rPr>
        <w:t xml:space="preserve">приказа </w:t>
      </w:r>
      <w:r w:rsidR="00E27E4D" w:rsidRPr="009C117E">
        <w:rPr>
          <w:sz w:val="28"/>
          <w:szCs w:val="28"/>
        </w:rPr>
        <w:t>оставляю за собой.</w:t>
      </w:r>
    </w:p>
    <w:p w:rsidR="006345D5" w:rsidRPr="009C117E" w:rsidRDefault="006345D5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Директор МОБУ СОШ № 5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им. трижды Героя Советского Союза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 xml:space="preserve">А.И. Покрышкина </w:t>
      </w:r>
    </w:p>
    <w:p w:rsidR="001C291C" w:rsidRPr="008F485C" w:rsidRDefault="003102B5" w:rsidP="00C02986">
      <w:pPr>
        <w:rPr>
          <w:sz w:val="28"/>
          <w:szCs w:val="28"/>
        </w:rPr>
      </w:pPr>
      <w:r w:rsidRPr="009C117E">
        <w:rPr>
          <w:sz w:val="28"/>
          <w:szCs w:val="28"/>
        </w:rPr>
        <w:t>МО Кореновский район</w:t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  <w:t xml:space="preserve">                В.В. Домащенк</w:t>
      </w:r>
      <w:r w:rsidR="008F485C">
        <w:rPr>
          <w:sz w:val="28"/>
          <w:szCs w:val="28"/>
        </w:rPr>
        <w:t>о</w:t>
      </w:r>
    </w:p>
    <w:sectPr w:rsidR="001C291C" w:rsidRPr="008F485C" w:rsidSect="00697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65C" w:rsidRDefault="008B065C">
      <w:r>
        <w:separator/>
      </w:r>
    </w:p>
  </w:endnote>
  <w:endnote w:type="continuationSeparator" w:id="1">
    <w:p w:rsidR="008B065C" w:rsidRDefault="008B0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65C" w:rsidRDefault="008B065C">
      <w:r>
        <w:separator/>
      </w:r>
    </w:p>
  </w:footnote>
  <w:footnote w:type="continuationSeparator" w:id="1">
    <w:p w:rsidR="008B065C" w:rsidRDefault="008B0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50668AC"/>
    <w:multiLevelType w:val="multilevel"/>
    <w:tmpl w:val="9B3CB4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05A1D"/>
    <w:multiLevelType w:val="multilevel"/>
    <w:tmpl w:val="E58CE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8EB"/>
    <w:rsid w:val="00000FAE"/>
    <w:rsid w:val="00002B47"/>
    <w:rsid w:val="000046F0"/>
    <w:rsid w:val="00014B5F"/>
    <w:rsid w:val="000172C7"/>
    <w:rsid w:val="00033196"/>
    <w:rsid w:val="00040445"/>
    <w:rsid w:val="00043069"/>
    <w:rsid w:val="0004554C"/>
    <w:rsid w:val="00046610"/>
    <w:rsid w:val="00050DE4"/>
    <w:rsid w:val="00060769"/>
    <w:rsid w:val="00062548"/>
    <w:rsid w:val="00063F94"/>
    <w:rsid w:val="00067CAD"/>
    <w:rsid w:val="00073647"/>
    <w:rsid w:val="00075719"/>
    <w:rsid w:val="000766F1"/>
    <w:rsid w:val="00087B84"/>
    <w:rsid w:val="000968E4"/>
    <w:rsid w:val="000A67E0"/>
    <w:rsid w:val="000B1435"/>
    <w:rsid w:val="000B36E6"/>
    <w:rsid w:val="000B50A7"/>
    <w:rsid w:val="000B521F"/>
    <w:rsid w:val="000C12DC"/>
    <w:rsid w:val="000C2B46"/>
    <w:rsid w:val="000D3264"/>
    <w:rsid w:val="000E3F3C"/>
    <w:rsid w:val="000E4C52"/>
    <w:rsid w:val="000E5320"/>
    <w:rsid w:val="000E7F7B"/>
    <w:rsid w:val="000F1548"/>
    <w:rsid w:val="000F3BFB"/>
    <w:rsid w:val="000F3F56"/>
    <w:rsid w:val="0010211E"/>
    <w:rsid w:val="00102DE7"/>
    <w:rsid w:val="00115138"/>
    <w:rsid w:val="0012173A"/>
    <w:rsid w:val="00126DAA"/>
    <w:rsid w:val="00133CFB"/>
    <w:rsid w:val="001354B8"/>
    <w:rsid w:val="00137C99"/>
    <w:rsid w:val="00150336"/>
    <w:rsid w:val="00154C94"/>
    <w:rsid w:val="00167DA8"/>
    <w:rsid w:val="00170734"/>
    <w:rsid w:val="00170BB6"/>
    <w:rsid w:val="00171155"/>
    <w:rsid w:val="00177038"/>
    <w:rsid w:val="001828DC"/>
    <w:rsid w:val="00186B98"/>
    <w:rsid w:val="001878A3"/>
    <w:rsid w:val="00190075"/>
    <w:rsid w:val="00192B02"/>
    <w:rsid w:val="00194508"/>
    <w:rsid w:val="001A0162"/>
    <w:rsid w:val="001B02E6"/>
    <w:rsid w:val="001C1B00"/>
    <w:rsid w:val="001C291C"/>
    <w:rsid w:val="001D01DD"/>
    <w:rsid w:val="001D1772"/>
    <w:rsid w:val="001D6DF4"/>
    <w:rsid w:val="001F38DB"/>
    <w:rsid w:val="001F7264"/>
    <w:rsid w:val="002024E2"/>
    <w:rsid w:val="002051A5"/>
    <w:rsid w:val="00205DAF"/>
    <w:rsid w:val="00212A44"/>
    <w:rsid w:val="00214464"/>
    <w:rsid w:val="00222ADC"/>
    <w:rsid w:val="00224A78"/>
    <w:rsid w:val="00225C78"/>
    <w:rsid w:val="00235E95"/>
    <w:rsid w:val="002461A3"/>
    <w:rsid w:val="002472EC"/>
    <w:rsid w:val="0025386F"/>
    <w:rsid w:val="00253971"/>
    <w:rsid w:val="00261822"/>
    <w:rsid w:val="002649D9"/>
    <w:rsid w:val="002725B9"/>
    <w:rsid w:val="00282B92"/>
    <w:rsid w:val="00286764"/>
    <w:rsid w:val="00287760"/>
    <w:rsid w:val="00292C60"/>
    <w:rsid w:val="002A3987"/>
    <w:rsid w:val="002B5799"/>
    <w:rsid w:val="002C2C6D"/>
    <w:rsid w:val="002E37F6"/>
    <w:rsid w:val="002E475E"/>
    <w:rsid w:val="002E48BF"/>
    <w:rsid w:val="002E6549"/>
    <w:rsid w:val="002E741A"/>
    <w:rsid w:val="002F372B"/>
    <w:rsid w:val="003102B5"/>
    <w:rsid w:val="003148A3"/>
    <w:rsid w:val="0032405E"/>
    <w:rsid w:val="003244E3"/>
    <w:rsid w:val="00326707"/>
    <w:rsid w:val="00326852"/>
    <w:rsid w:val="00330D37"/>
    <w:rsid w:val="00332C7F"/>
    <w:rsid w:val="0034591D"/>
    <w:rsid w:val="00346B0F"/>
    <w:rsid w:val="003525D4"/>
    <w:rsid w:val="00356733"/>
    <w:rsid w:val="003658D9"/>
    <w:rsid w:val="0037421D"/>
    <w:rsid w:val="00375698"/>
    <w:rsid w:val="00377ADD"/>
    <w:rsid w:val="00384F00"/>
    <w:rsid w:val="003A03E3"/>
    <w:rsid w:val="003A0E64"/>
    <w:rsid w:val="003A1596"/>
    <w:rsid w:val="003A6A40"/>
    <w:rsid w:val="003C1CC7"/>
    <w:rsid w:val="003D08E5"/>
    <w:rsid w:val="003D6208"/>
    <w:rsid w:val="003F7995"/>
    <w:rsid w:val="0040162F"/>
    <w:rsid w:val="0040785D"/>
    <w:rsid w:val="00411013"/>
    <w:rsid w:val="00416AD1"/>
    <w:rsid w:val="00420A1C"/>
    <w:rsid w:val="00422463"/>
    <w:rsid w:val="00423991"/>
    <w:rsid w:val="00425DEB"/>
    <w:rsid w:val="004261AA"/>
    <w:rsid w:val="004265ED"/>
    <w:rsid w:val="00433C92"/>
    <w:rsid w:val="00433E9A"/>
    <w:rsid w:val="004478B2"/>
    <w:rsid w:val="0046002F"/>
    <w:rsid w:val="0046263F"/>
    <w:rsid w:val="00465AC1"/>
    <w:rsid w:val="00465C48"/>
    <w:rsid w:val="004931F7"/>
    <w:rsid w:val="0049458A"/>
    <w:rsid w:val="004978ED"/>
    <w:rsid w:val="004B383A"/>
    <w:rsid w:val="004B7678"/>
    <w:rsid w:val="004C7D8B"/>
    <w:rsid w:val="004D6B64"/>
    <w:rsid w:val="004F0ADA"/>
    <w:rsid w:val="00502E2A"/>
    <w:rsid w:val="00515A3C"/>
    <w:rsid w:val="00521EDC"/>
    <w:rsid w:val="00530F64"/>
    <w:rsid w:val="005559A2"/>
    <w:rsid w:val="00572D6A"/>
    <w:rsid w:val="00574551"/>
    <w:rsid w:val="00586783"/>
    <w:rsid w:val="005900FB"/>
    <w:rsid w:val="0059031F"/>
    <w:rsid w:val="005B05C4"/>
    <w:rsid w:val="005B366B"/>
    <w:rsid w:val="005C327D"/>
    <w:rsid w:val="005C56FB"/>
    <w:rsid w:val="005C7753"/>
    <w:rsid w:val="005D7EA8"/>
    <w:rsid w:val="005E3024"/>
    <w:rsid w:val="005E4470"/>
    <w:rsid w:val="005F4F68"/>
    <w:rsid w:val="005F7B91"/>
    <w:rsid w:val="00600E8D"/>
    <w:rsid w:val="00607C3D"/>
    <w:rsid w:val="0063013A"/>
    <w:rsid w:val="006345D5"/>
    <w:rsid w:val="006419E2"/>
    <w:rsid w:val="00644470"/>
    <w:rsid w:val="00660C2D"/>
    <w:rsid w:val="00665656"/>
    <w:rsid w:val="00667241"/>
    <w:rsid w:val="006703BC"/>
    <w:rsid w:val="00677915"/>
    <w:rsid w:val="006779E3"/>
    <w:rsid w:val="0069493C"/>
    <w:rsid w:val="00694B69"/>
    <w:rsid w:val="00697ADE"/>
    <w:rsid w:val="006A21ED"/>
    <w:rsid w:val="006B36A3"/>
    <w:rsid w:val="006D0F5D"/>
    <w:rsid w:val="006D5A11"/>
    <w:rsid w:val="006E02EF"/>
    <w:rsid w:val="006E42D0"/>
    <w:rsid w:val="006E64C1"/>
    <w:rsid w:val="006F22B7"/>
    <w:rsid w:val="00702646"/>
    <w:rsid w:val="0070770B"/>
    <w:rsid w:val="00710FD4"/>
    <w:rsid w:val="007219A9"/>
    <w:rsid w:val="00723CD5"/>
    <w:rsid w:val="007362EA"/>
    <w:rsid w:val="007372A5"/>
    <w:rsid w:val="00740453"/>
    <w:rsid w:val="0074698F"/>
    <w:rsid w:val="00750704"/>
    <w:rsid w:val="0075399C"/>
    <w:rsid w:val="00762084"/>
    <w:rsid w:val="0076623D"/>
    <w:rsid w:val="00772A31"/>
    <w:rsid w:val="0077446B"/>
    <w:rsid w:val="00774D40"/>
    <w:rsid w:val="007831BE"/>
    <w:rsid w:val="007911E4"/>
    <w:rsid w:val="00792BA1"/>
    <w:rsid w:val="007A0CB6"/>
    <w:rsid w:val="007A40C1"/>
    <w:rsid w:val="007A56C5"/>
    <w:rsid w:val="007B3054"/>
    <w:rsid w:val="007C1032"/>
    <w:rsid w:val="007C4E24"/>
    <w:rsid w:val="007C78CF"/>
    <w:rsid w:val="007D2790"/>
    <w:rsid w:val="007E1A1E"/>
    <w:rsid w:val="007E2D42"/>
    <w:rsid w:val="007E7C39"/>
    <w:rsid w:val="007F7CA8"/>
    <w:rsid w:val="00802240"/>
    <w:rsid w:val="00804B17"/>
    <w:rsid w:val="0081040E"/>
    <w:rsid w:val="008129A1"/>
    <w:rsid w:val="00815F52"/>
    <w:rsid w:val="00816222"/>
    <w:rsid w:val="00820DC5"/>
    <w:rsid w:val="00822CB9"/>
    <w:rsid w:val="00823933"/>
    <w:rsid w:val="00823FC4"/>
    <w:rsid w:val="008264C0"/>
    <w:rsid w:val="00827C6F"/>
    <w:rsid w:val="00840550"/>
    <w:rsid w:val="00851497"/>
    <w:rsid w:val="008559B3"/>
    <w:rsid w:val="00856C5B"/>
    <w:rsid w:val="00871682"/>
    <w:rsid w:val="008737FE"/>
    <w:rsid w:val="00881653"/>
    <w:rsid w:val="00887155"/>
    <w:rsid w:val="00887878"/>
    <w:rsid w:val="008B065C"/>
    <w:rsid w:val="008B5398"/>
    <w:rsid w:val="008B6B06"/>
    <w:rsid w:val="008C579F"/>
    <w:rsid w:val="008D4A21"/>
    <w:rsid w:val="008D5D0E"/>
    <w:rsid w:val="008E49DF"/>
    <w:rsid w:val="008F07D0"/>
    <w:rsid w:val="008F173D"/>
    <w:rsid w:val="008F25D4"/>
    <w:rsid w:val="008F2E67"/>
    <w:rsid w:val="008F357B"/>
    <w:rsid w:val="008F485C"/>
    <w:rsid w:val="008F5A05"/>
    <w:rsid w:val="0091009A"/>
    <w:rsid w:val="009138C2"/>
    <w:rsid w:val="00913A04"/>
    <w:rsid w:val="00916E48"/>
    <w:rsid w:val="00920128"/>
    <w:rsid w:val="0092304B"/>
    <w:rsid w:val="00924D65"/>
    <w:rsid w:val="00925A81"/>
    <w:rsid w:val="009430F7"/>
    <w:rsid w:val="00952207"/>
    <w:rsid w:val="00955477"/>
    <w:rsid w:val="009568BD"/>
    <w:rsid w:val="00974173"/>
    <w:rsid w:val="00974C3E"/>
    <w:rsid w:val="009762AC"/>
    <w:rsid w:val="00980195"/>
    <w:rsid w:val="0098244B"/>
    <w:rsid w:val="00982E8C"/>
    <w:rsid w:val="0098313D"/>
    <w:rsid w:val="00994FF6"/>
    <w:rsid w:val="009964BC"/>
    <w:rsid w:val="009A18BB"/>
    <w:rsid w:val="009A22E1"/>
    <w:rsid w:val="009A2337"/>
    <w:rsid w:val="009A3533"/>
    <w:rsid w:val="009A41D6"/>
    <w:rsid w:val="009B054A"/>
    <w:rsid w:val="009B32DC"/>
    <w:rsid w:val="009B7418"/>
    <w:rsid w:val="009C117E"/>
    <w:rsid w:val="009C25CA"/>
    <w:rsid w:val="009D218B"/>
    <w:rsid w:val="009D6E98"/>
    <w:rsid w:val="009E43A8"/>
    <w:rsid w:val="009E6C30"/>
    <w:rsid w:val="009F0C78"/>
    <w:rsid w:val="00A00D74"/>
    <w:rsid w:val="00A037C1"/>
    <w:rsid w:val="00A142C9"/>
    <w:rsid w:val="00A15530"/>
    <w:rsid w:val="00A167FE"/>
    <w:rsid w:val="00A212C0"/>
    <w:rsid w:val="00A230E1"/>
    <w:rsid w:val="00A26682"/>
    <w:rsid w:val="00A31507"/>
    <w:rsid w:val="00A3613C"/>
    <w:rsid w:val="00A4619C"/>
    <w:rsid w:val="00A5283B"/>
    <w:rsid w:val="00A55B7D"/>
    <w:rsid w:val="00A60D0B"/>
    <w:rsid w:val="00A62F55"/>
    <w:rsid w:val="00A6682E"/>
    <w:rsid w:val="00A9315A"/>
    <w:rsid w:val="00AA19A4"/>
    <w:rsid w:val="00AA70BA"/>
    <w:rsid w:val="00AA79C4"/>
    <w:rsid w:val="00AB33F2"/>
    <w:rsid w:val="00AB3817"/>
    <w:rsid w:val="00AB5FBC"/>
    <w:rsid w:val="00AC073D"/>
    <w:rsid w:val="00AC13E6"/>
    <w:rsid w:val="00AC22DF"/>
    <w:rsid w:val="00AC298D"/>
    <w:rsid w:val="00AC5BEA"/>
    <w:rsid w:val="00AD1241"/>
    <w:rsid w:val="00AD139B"/>
    <w:rsid w:val="00AD7B23"/>
    <w:rsid w:val="00AE04A0"/>
    <w:rsid w:val="00AF3EB4"/>
    <w:rsid w:val="00B02FB3"/>
    <w:rsid w:val="00B04DAF"/>
    <w:rsid w:val="00B076EB"/>
    <w:rsid w:val="00B0798C"/>
    <w:rsid w:val="00B12658"/>
    <w:rsid w:val="00B135A9"/>
    <w:rsid w:val="00B177A5"/>
    <w:rsid w:val="00B26BCC"/>
    <w:rsid w:val="00B27BA4"/>
    <w:rsid w:val="00B44E7E"/>
    <w:rsid w:val="00B52B29"/>
    <w:rsid w:val="00B55A31"/>
    <w:rsid w:val="00B55E38"/>
    <w:rsid w:val="00B6358C"/>
    <w:rsid w:val="00B6517C"/>
    <w:rsid w:val="00B6581F"/>
    <w:rsid w:val="00B71258"/>
    <w:rsid w:val="00B84549"/>
    <w:rsid w:val="00B85672"/>
    <w:rsid w:val="00B92322"/>
    <w:rsid w:val="00B941EB"/>
    <w:rsid w:val="00B97C36"/>
    <w:rsid w:val="00BA0729"/>
    <w:rsid w:val="00BA0E79"/>
    <w:rsid w:val="00BB598B"/>
    <w:rsid w:val="00BB75D4"/>
    <w:rsid w:val="00BC19EB"/>
    <w:rsid w:val="00BC78EB"/>
    <w:rsid w:val="00BD20AE"/>
    <w:rsid w:val="00BE2E7A"/>
    <w:rsid w:val="00BE2F13"/>
    <w:rsid w:val="00BE4D96"/>
    <w:rsid w:val="00BE6BC9"/>
    <w:rsid w:val="00BE7B9F"/>
    <w:rsid w:val="00BF4CBE"/>
    <w:rsid w:val="00BF695D"/>
    <w:rsid w:val="00C0097A"/>
    <w:rsid w:val="00C00BFA"/>
    <w:rsid w:val="00C02986"/>
    <w:rsid w:val="00C02C50"/>
    <w:rsid w:val="00C046BB"/>
    <w:rsid w:val="00C04EF6"/>
    <w:rsid w:val="00C06F80"/>
    <w:rsid w:val="00C1786C"/>
    <w:rsid w:val="00C24724"/>
    <w:rsid w:val="00C30935"/>
    <w:rsid w:val="00C32228"/>
    <w:rsid w:val="00C375D9"/>
    <w:rsid w:val="00C467E9"/>
    <w:rsid w:val="00C50A16"/>
    <w:rsid w:val="00C51FCC"/>
    <w:rsid w:val="00C533CE"/>
    <w:rsid w:val="00C61F44"/>
    <w:rsid w:val="00C7234C"/>
    <w:rsid w:val="00C871F9"/>
    <w:rsid w:val="00C94B8C"/>
    <w:rsid w:val="00CA1F08"/>
    <w:rsid w:val="00CB31C1"/>
    <w:rsid w:val="00CB4584"/>
    <w:rsid w:val="00CB7C7D"/>
    <w:rsid w:val="00CC1013"/>
    <w:rsid w:val="00CC376A"/>
    <w:rsid w:val="00CC3847"/>
    <w:rsid w:val="00CD4A66"/>
    <w:rsid w:val="00CD5D73"/>
    <w:rsid w:val="00CE2D15"/>
    <w:rsid w:val="00CF1741"/>
    <w:rsid w:val="00CF2DFA"/>
    <w:rsid w:val="00CF6269"/>
    <w:rsid w:val="00D04789"/>
    <w:rsid w:val="00D04841"/>
    <w:rsid w:val="00D1645E"/>
    <w:rsid w:val="00D17205"/>
    <w:rsid w:val="00D22FE0"/>
    <w:rsid w:val="00D23156"/>
    <w:rsid w:val="00D24BC5"/>
    <w:rsid w:val="00D35052"/>
    <w:rsid w:val="00D41579"/>
    <w:rsid w:val="00D5029C"/>
    <w:rsid w:val="00D505A7"/>
    <w:rsid w:val="00D53AAE"/>
    <w:rsid w:val="00D54E23"/>
    <w:rsid w:val="00D60589"/>
    <w:rsid w:val="00D61D3D"/>
    <w:rsid w:val="00D73E39"/>
    <w:rsid w:val="00D83256"/>
    <w:rsid w:val="00D8509F"/>
    <w:rsid w:val="00D921D7"/>
    <w:rsid w:val="00D970BA"/>
    <w:rsid w:val="00D97670"/>
    <w:rsid w:val="00DA15E1"/>
    <w:rsid w:val="00DA60A0"/>
    <w:rsid w:val="00DB1931"/>
    <w:rsid w:val="00DC0F9E"/>
    <w:rsid w:val="00DD36BD"/>
    <w:rsid w:val="00DD52DF"/>
    <w:rsid w:val="00DE044A"/>
    <w:rsid w:val="00DE53ED"/>
    <w:rsid w:val="00DE6A20"/>
    <w:rsid w:val="00DE7759"/>
    <w:rsid w:val="00DF67AB"/>
    <w:rsid w:val="00E00143"/>
    <w:rsid w:val="00E02B87"/>
    <w:rsid w:val="00E132E8"/>
    <w:rsid w:val="00E138C2"/>
    <w:rsid w:val="00E15AD2"/>
    <w:rsid w:val="00E20BC0"/>
    <w:rsid w:val="00E22F06"/>
    <w:rsid w:val="00E256FB"/>
    <w:rsid w:val="00E27E4D"/>
    <w:rsid w:val="00E334E4"/>
    <w:rsid w:val="00E34667"/>
    <w:rsid w:val="00E3524C"/>
    <w:rsid w:val="00E37B9D"/>
    <w:rsid w:val="00E46DF8"/>
    <w:rsid w:val="00E52177"/>
    <w:rsid w:val="00E53C1C"/>
    <w:rsid w:val="00E85813"/>
    <w:rsid w:val="00E93543"/>
    <w:rsid w:val="00E977D2"/>
    <w:rsid w:val="00EA0B18"/>
    <w:rsid w:val="00EA1FD0"/>
    <w:rsid w:val="00EB2E80"/>
    <w:rsid w:val="00ED172A"/>
    <w:rsid w:val="00EE147C"/>
    <w:rsid w:val="00EE23BC"/>
    <w:rsid w:val="00EE57B5"/>
    <w:rsid w:val="00EE6A05"/>
    <w:rsid w:val="00EF12E5"/>
    <w:rsid w:val="00EF731F"/>
    <w:rsid w:val="00F03DC8"/>
    <w:rsid w:val="00F15A72"/>
    <w:rsid w:val="00F27315"/>
    <w:rsid w:val="00F305F7"/>
    <w:rsid w:val="00F324C0"/>
    <w:rsid w:val="00F3298B"/>
    <w:rsid w:val="00F36615"/>
    <w:rsid w:val="00F536EB"/>
    <w:rsid w:val="00F65BB8"/>
    <w:rsid w:val="00F71BCF"/>
    <w:rsid w:val="00F74C34"/>
    <w:rsid w:val="00F959BC"/>
    <w:rsid w:val="00FA04D5"/>
    <w:rsid w:val="00FA348F"/>
    <w:rsid w:val="00FA6147"/>
    <w:rsid w:val="00FA6BA2"/>
    <w:rsid w:val="00FA722D"/>
    <w:rsid w:val="00FC14D6"/>
    <w:rsid w:val="00FC3A6E"/>
    <w:rsid w:val="00FC3EAE"/>
    <w:rsid w:val="00FC4625"/>
    <w:rsid w:val="00FE05AC"/>
    <w:rsid w:val="00FE29E1"/>
    <w:rsid w:val="00FE7BFD"/>
    <w:rsid w:val="00FF0973"/>
    <w:rsid w:val="00FF1CB2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E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978ED"/>
    <w:pPr>
      <w:keepNext/>
      <w:tabs>
        <w:tab w:val="num" w:pos="0"/>
      </w:tabs>
      <w:ind w:left="432" w:hanging="43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978ED"/>
    <w:pPr>
      <w:keepNext/>
      <w:tabs>
        <w:tab w:val="num" w:pos="0"/>
      </w:tabs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4978ED"/>
    <w:pPr>
      <w:keepNext/>
      <w:tabs>
        <w:tab w:val="num" w:pos="0"/>
      </w:tabs>
      <w:ind w:left="720" w:hanging="72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4978ED"/>
    <w:pPr>
      <w:keepNext/>
      <w:tabs>
        <w:tab w:val="num" w:pos="0"/>
      </w:tabs>
      <w:ind w:left="864" w:hanging="864"/>
      <w:jc w:val="center"/>
      <w:outlineLvl w:val="3"/>
    </w:pPr>
    <w:rPr>
      <w:i/>
      <w:sz w:val="24"/>
    </w:rPr>
  </w:style>
  <w:style w:type="paragraph" w:styleId="6">
    <w:name w:val="heading 6"/>
    <w:basedOn w:val="a"/>
    <w:next w:val="a"/>
    <w:qFormat/>
    <w:rsid w:val="004978ED"/>
    <w:pPr>
      <w:keepNext/>
      <w:tabs>
        <w:tab w:val="num" w:pos="0"/>
      </w:tabs>
      <w:ind w:left="1152" w:hanging="1152"/>
      <w:jc w:val="center"/>
      <w:outlineLvl w:val="5"/>
    </w:pPr>
    <w:rPr>
      <w:i/>
    </w:rPr>
  </w:style>
  <w:style w:type="paragraph" w:styleId="7">
    <w:name w:val="heading 7"/>
    <w:basedOn w:val="a"/>
    <w:next w:val="a"/>
    <w:qFormat/>
    <w:rsid w:val="004978ED"/>
    <w:pPr>
      <w:keepNext/>
      <w:tabs>
        <w:tab w:val="num" w:pos="0"/>
      </w:tabs>
      <w:ind w:left="1296" w:hanging="1296"/>
      <w:jc w:val="center"/>
      <w:outlineLvl w:val="6"/>
    </w:pPr>
    <w:rPr>
      <w:i/>
      <w:sz w:val="18"/>
    </w:rPr>
  </w:style>
  <w:style w:type="paragraph" w:styleId="8">
    <w:name w:val="heading 8"/>
    <w:basedOn w:val="a0"/>
    <w:next w:val="a1"/>
    <w:qFormat/>
    <w:rsid w:val="004978ED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qFormat/>
    <w:rsid w:val="004978ED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5z0">
    <w:name w:val="WW8Num5z0"/>
    <w:rsid w:val="004978ED"/>
    <w:rPr>
      <w:rFonts w:ascii="Symbol" w:hAnsi="Symbol"/>
    </w:rPr>
  </w:style>
  <w:style w:type="character" w:customStyle="1" w:styleId="30">
    <w:name w:val="Основной шрифт абзаца3"/>
    <w:rsid w:val="004978ED"/>
  </w:style>
  <w:style w:type="character" w:customStyle="1" w:styleId="Absatz-Standardschriftart">
    <w:name w:val="Absatz-Standardschriftart"/>
    <w:rsid w:val="004978ED"/>
  </w:style>
  <w:style w:type="character" w:customStyle="1" w:styleId="WW-Absatz-Standardschriftart">
    <w:name w:val="WW-Absatz-Standardschriftart"/>
    <w:rsid w:val="004978ED"/>
  </w:style>
  <w:style w:type="character" w:customStyle="1" w:styleId="WW-Absatz-Standardschriftart1">
    <w:name w:val="WW-Absatz-Standardschriftart1"/>
    <w:rsid w:val="004978ED"/>
  </w:style>
  <w:style w:type="character" w:customStyle="1" w:styleId="WW-Absatz-Standardschriftart11">
    <w:name w:val="WW-Absatz-Standardschriftart11"/>
    <w:rsid w:val="004978ED"/>
  </w:style>
  <w:style w:type="character" w:customStyle="1" w:styleId="WW8Num4z0">
    <w:name w:val="WW8Num4z0"/>
    <w:rsid w:val="004978ED"/>
    <w:rPr>
      <w:rFonts w:ascii="Symbol" w:hAnsi="Symbol"/>
    </w:rPr>
  </w:style>
  <w:style w:type="character" w:customStyle="1" w:styleId="WW-Absatz-Standardschriftart111">
    <w:name w:val="WW-Absatz-Standardschriftart111"/>
    <w:rsid w:val="004978ED"/>
  </w:style>
  <w:style w:type="character" w:customStyle="1" w:styleId="WW8Num3z0">
    <w:name w:val="WW8Num3z0"/>
    <w:rsid w:val="004978ED"/>
    <w:rPr>
      <w:rFonts w:ascii="Symbol" w:hAnsi="Symbol"/>
    </w:rPr>
  </w:style>
  <w:style w:type="character" w:customStyle="1" w:styleId="WW-Absatz-Standardschriftart1111">
    <w:name w:val="WW-Absatz-Standardschriftart1111"/>
    <w:rsid w:val="004978ED"/>
  </w:style>
  <w:style w:type="character" w:customStyle="1" w:styleId="WW-Absatz-Standardschriftart11111">
    <w:name w:val="WW-Absatz-Standardschriftart11111"/>
    <w:rsid w:val="004978ED"/>
  </w:style>
  <w:style w:type="character" w:customStyle="1" w:styleId="WW8Num2z0">
    <w:name w:val="WW8Num2z0"/>
    <w:rsid w:val="004978ED"/>
    <w:rPr>
      <w:rFonts w:ascii="OpenSymbol" w:hAnsi="OpenSymbol"/>
    </w:rPr>
  </w:style>
  <w:style w:type="character" w:customStyle="1" w:styleId="WW-Absatz-Standardschriftart111111">
    <w:name w:val="WW-Absatz-Standardschriftart111111"/>
    <w:rsid w:val="004978ED"/>
  </w:style>
  <w:style w:type="character" w:customStyle="1" w:styleId="WW-Absatz-Standardschriftart1111111">
    <w:name w:val="WW-Absatz-Standardschriftart1111111"/>
    <w:rsid w:val="004978ED"/>
  </w:style>
  <w:style w:type="character" w:customStyle="1" w:styleId="WW-Absatz-Standardschriftart11111111">
    <w:name w:val="WW-Absatz-Standardschriftart11111111"/>
    <w:rsid w:val="004978ED"/>
  </w:style>
  <w:style w:type="character" w:customStyle="1" w:styleId="20">
    <w:name w:val="Основной шрифт абзаца2"/>
    <w:rsid w:val="004978ED"/>
  </w:style>
  <w:style w:type="character" w:customStyle="1" w:styleId="WW-Absatz-Standardschriftart111111111">
    <w:name w:val="WW-Absatz-Standardschriftart111111111"/>
    <w:rsid w:val="004978ED"/>
  </w:style>
  <w:style w:type="character" w:customStyle="1" w:styleId="WW-Absatz-Standardschriftart1111111111">
    <w:name w:val="WW-Absatz-Standardschriftart1111111111"/>
    <w:rsid w:val="004978ED"/>
  </w:style>
  <w:style w:type="character" w:customStyle="1" w:styleId="WW-Absatz-Standardschriftart11111111111">
    <w:name w:val="WW-Absatz-Standardschriftart11111111111"/>
    <w:rsid w:val="004978ED"/>
  </w:style>
  <w:style w:type="character" w:customStyle="1" w:styleId="WW-Absatz-Standardschriftart111111111111">
    <w:name w:val="WW-Absatz-Standardschriftart111111111111"/>
    <w:rsid w:val="004978ED"/>
  </w:style>
  <w:style w:type="character" w:customStyle="1" w:styleId="10">
    <w:name w:val="Основной шрифт абзаца1"/>
    <w:rsid w:val="004978ED"/>
  </w:style>
  <w:style w:type="character" w:styleId="a5">
    <w:name w:val="page number"/>
    <w:basedOn w:val="10"/>
    <w:rsid w:val="004978ED"/>
  </w:style>
  <w:style w:type="character" w:customStyle="1" w:styleId="a6">
    <w:name w:val="Нижний колонтитул Знак"/>
    <w:basedOn w:val="10"/>
    <w:rsid w:val="004978ED"/>
  </w:style>
  <w:style w:type="character" w:customStyle="1" w:styleId="a7">
    <w:name w:val="Маркеры списка"/>
    <w:rsid w:val="004978ED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4978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rsid w:val="004978ED"/>
    <w:pPr>
      <w:spacing w:after="120"/>
    </w:pPr>
  </w:style>
  <w:style w:type="paragraph" w:styleId="a8">
    <w:name w:val="List"/>
    <w:basedOn w:val="a1"/>
    <w:rsid w:val="004978ED"/>
    <w:rPr>
      <w:rFonts w:cs="Mangal"/>
    </w:rPr>
  </w:style>
  <w:style w:type="paragraph" w:customStyle="1" w:styleId="31">
    <w:name w:val="Название3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rsid w:val="004978ED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978E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978E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4978ED"/>
    <w:pPr>
      <w:jc w:val="center"/>
    </w:pPr>
    <w:rPr>
      <w:sz w:val="28"/>
    </w:rPr>
  </w:style>
  <w:style w:type="paragraph" w:styleId="aa">
    <w:name w:val="Subtitle"/>
    <w:basedOn w:val="a"/>
    <w:next w:val="a1"/>
    <w:qFormat/>
    <w:rsid w:val="004978ED"/>
    <w:pPr>
      <w:jc w:val="center"/>
    </w:pPr>
    <w:rPr>
      <w:sz w:val="32"/>
    </w:rPr>
  </w:style>
  <w:style w:type="paragraph" w:styleId="ab">
    <w:name w:val="header"/>
    <w:basedOn w:val="a"/>
    <w:link w:val="ac"/>
    <w:uiPriority w:val="99"/>
    <w:rsid w:val="004978ED"/>
    <w:pPr>
      <w:tabs>
        <w:tab w:val="center" w:pos="4153"/>
        <w:tab w:val="right" w:pos="8306"/>
      </w:tabs>
    </w:pPr>
  </w:style>
  <w:style w:type="paragraph" w:styleId="ad">
    <w:name w:val="Balloon Text"/>
    <w:basedOn w:val="a"/>
    <w:rsid w:val="004978ED"/>
    <w:rPr>
      <w:rFonts w:ascii="Tahoma" w:hAnsi="Tahoma" w:cs="Tahoma"/>
      <w:sz w:val="16"/>
      <w:szCs w:val="16"/>
    </w:rPr>
  </w:style>
  <w:style w:type="paragraph" w:styleId="ae">
    <w:name w:val="footer"/>
    <w:basedOn w:val="a"/>
    <w:rsid w:val="004978ED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4978ED"/>
    <w:pPr>
      <w:suppressLineNumbers/>
    </w:pPr>
  </w:style>
  <w:style w:type="paragraph" w:customStyle="1" w:styleId="af0">
    <w:name w:val="Заголовок таблицы"/>
    <w:basedOn w:val="af"/>
    <w:rsid w:val="004978ED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4978ED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f1">
    <w:name w:val="Содержимое врезки"/>
    <w:basedOn w:val="a1"/>
    <w:rsid w:val="004978ED"/>
  </w:style>
  <w:style w:type="paragraph" w:styleId="af2">
    <w:name w:val="List Paragraph"/>
    <w:basedOn w:val="a"/>
    <w:uiPriority w:val="34"/>
    <w:qFormat/>
    <w:rsid w:val="00BB598B"/>
    <w:pPr>
      <w:ind w:left="720"/>
      <w:contextualSpacing/>
    </w:pPr>
  </w:style>
  <w:style w:type="character" w:customStyle="1" w:styleId="ac">
    <w:name w:val="Верхний колонтитул Знак"/>
    <w:basedOn w:val="a2"/>
    <w:link w:val="ab"/>
    <w:uiPriority w:val="99"/>
    <w:rsid w:val="0025386F"/>
    <w:rPr>
      <w:lang w:eastAsia="ar-SA"/>
    </w:rPr>
  </w:style>
  <w:style w:type="table" w:styleId="af3">
    <w:name w:val="Table Grid"/>
    <w:basedOn w:val="a3"/>
    <w:uiPriority w:val="59"/>
    <w:rsid w:val="00253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qFormat/>
    <w:rsid w:val="00212A44"/>
    <w:rPr>
      <w:sz w:val="24"/>
      <w:szCs w:val="24"/>
    </w:rPr>
  </w:style>
  <w:style w:type="character" w:customStyle="1" w:styleId="23">
    <w:name w:val="Основной текст (2)_"/>
    <w:basedOn w:val="a2"/>
    <w:link w:val="24"/>
    <w:rsid w:val="002A398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3987"/>
    <w:pPr>
      <w:widowControl w:val="0"/>
      <w:shd w:val="clear" w:color="auto" w:fill="FFFFFF"/>
      <w:suppressAutoHyphens w:val="0"/>
      <w:spacing w:line="370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9A28-A9ED-4616-95E2-088886AB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  Кореновский  район</vt:lpstr>
    </vt:vector>
  </TitlesOfParts>
  <Company>РУО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 Кореновский  район</dc:title>
  <dc:subject/>
  <dc:creator>Администратор</dc:creator>
  <cp:keywords/>
  <cp:lastModifiedBy>Note</cp:lastModifiedBy>
  <cp:revision>128</cp:revision>
  <cp:lastPrinted>2020-04-01T10:09:00Z</cp:lastPrinted>
  <dcterms:created xsi:type="dcterms:W3CDTF">2017-08-08T07:09:00Z</dcterms:created>
  <dcterms:modified xsi:type="dcterms:W3CDTF">2020-04-14T12:13:00Z</dcterms:modified>
</cp:coreProperties>
</file>